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0F32BA">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0F32BA">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0F32BA">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0F32BA">
            <w:pPr>
              <w:jc w:val="right"/>
              <w:rPr>
                <w:rFonts w:cs="Arial"/>
              </w:rPr>
            </w:pPr>
            <w:r w:rsidRPr="002E571A">
              <w:rPr>
                <w:rFonts w:cs="Arial"/>
                <w:szCs w:val="22"/>
              </w:rPr>
              <w:t xml:space="preserve">Протокол  № </w:t>
            </w:r>
            <w:r w:rsidR="000F32BA">
              <w:rPr>
                <w:rFonts w:cs="Arial"/>
                <w:szCs w:val="22"/>
              </w:rPr>
              <w:t>15</w:t>
            </w:r>
          </w:p>
        </w:tc>
      </w:tr>
      <w:tr w:rsidR="00DE7BED" w:rsidRPr="002E571A" w:rsidTr="000F32BA">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0F32BA">
            <w:pPr>
              <w:jc w:val="right"/>
              <w:rPr>
                <w:rFonts w:cs="Arial"/>
              </w:rPr>
            </w:pPr>
            <w:r w:rsidRPr="002E571A">
              <w:rPr>
                <w:rFonts w:cs="Arial"/>
                <w:szCs w:val="22"/>
              </w:rPr>
              <w:t>«</w:t>
            </w:r>
            <w:r w:rsidR="000F32BA">
              <w:rPr>
                <w:rFonts w:cs="Arial"/>
                <w:szCs w:val="22"/>
              </w:rPr>
              <w:t xml:space="preserve"> 03 </w:t>
            </w:r>
            <w:r w:rsidRPr="002E571A">
              <w:rPr>
                <w:rFonts w:cs="Arial"/>
                <w:szCs w:val="22"/>
              </w:rPr>
              <w:t xml:space="preserve">» </w:t>
            </w:r>
            <w:r w:rsidR="000F32BA">
              <w:rPr>
                <w:rFonts w:cs="Arial"/>
                <w:szCs w:val="22"/>
              </w:rPr>
              <w:t>февраля</w:t>
            </w:r>
            <w:r w:rsidRPr="002E571A">
              <w:rPr>
                <w:rFonts w:cs="Arial"/>
                <w:szCs w:val="22"/>
              </w:rPr>
              <w:t xml:space="preserve">  </w:t>
            </w:r>
            <w:r w:rsidR="000F32BA">
              <w:rPr>
                <w:rFonts w:cs="Arial"/>
                <w:szCs w:val="22"/>
              </w:rPr>
              <w:t>2016</w:t>
            </w:r>
            <w:r w:rsidRPr="002E571A">
              <w:rPr>
                <w:rFonts w:cs="Arial"/>
                <w:szCs w:val="22"/>
              </w:rPr>
              <w:t xml:space="preserve"> г.</w:t>
            </w:r>
          </w:p>
        </w:tc>
      </w:tr>
    </w:tbl>
    <w:p w:rsidR="00DE7BED" w:rsidRPr="000F32BA" w:rsidRDefault="00DE7BED" w:rsidP="00DE7BED">
      <w:pPr>
        <w:rPr>
          <w:rFonts w:cs="Arial"/>
          <w:b/>
          <w:vanish/>
          <w:szCs w:val="22"/>
        </w:rPr>
      </w:pPr>
    </w:p>
    <w:p w:rsidR="00DE7BED" w:rsidRPr="000F32BA" w:rsidRDefault="00A03AA2" w:rsidP="00DE7BED">
      <w:pPr>
        <w:rPr>
          <w:rFonts w:cs="Arial"/>
          <w:b/>
          <w:szCs w:val="22"/>
        </w:rPr>
      </w:pPr>
      <w:r w:rsidRPr="000F32BA">
        <w:rPr>
          <w:rFonts w:cs="Arial"/>
          <w:b/>
          <w:szCs w:val="22"/>
        </w:rPr>
        <w:t>ПДО №</w:t>
      </w:r>
      <w:r w:rsidR="004951C6" w:rsidRPr="000F32BA">
        <w:rPr>
          <w:rFonts w:cs="Arial"/>
          <w:b/>
          <w:szCs w:val="22"/>
        </w:rPr>
        <w:t>01</w:t>
      </w:r>
      <w:r w:rsidR="00D52405" w:rsidRPr="000F32BA">
        <w:rPr>
          <w:rFonts w:cs="Arial"/>
          <w:b/>
          <w:szCs w:val="22"/>
        </w:rPr>
        <w:t>7</w:t>
      </w:r>
      <w:r w:rsidRPr="000F32BA">
        <w:rPr>
          <w:rFonts w:cs="Arial"/>
          <w:b/>
          <w:szCs w:val="22"/>
        </w:rPr>
        <w:t>-КР-</w:t>
      </w:r>
      <w:r w:rsidR="004951C6" w:rsidRPr="000F32BA">
        <w:rPr>
          <w:rFonts w:cs="Arial"/>
          <w:b/>
          <w:szCs w:val="22"/>
        </w:rPr>
        <w:t>2016</w:t>
      </w:r>
      <w:r w:rsidRPr="000F32BA">
        <w:rPr>
          <w:rFonts w:cs="Arial"/>
          <w:b/>
          <w:szCs w:val="22"/>
        </w:rPr>
        <w:t xml:space="preserve"> от </w:t>
      </w:r>
      <w:r w:rsidR="000F32BA" w:rsidRPr="000F32BA">
        <w:rPr>
          <w:rFonts w:cs="Arial"/>
          <w:b/>
          <w:szCs w:val="22"/>
        </w:rPr>
        <w:t>03.02.16</w:t>
      </w:r>
    </w:p>
    <w:p w:rsidR="00DE7BED" w:rsidRPr="00B70702" w:rsidRDefault="00DE7BED" w:rsidP="00DE7BED">
      <w:pPr>
        <w:ind w:firstLine="720"/>
        <w:jc w:val="both"/>
        <w:rPr>
          <w:rFonts w:cs="Arial"/>
          <w:b/>
          <w:szCs w:val="22"/>
        </w:rPr>
      </w:pPr>
      <w:proofErr w:type="gramStart"/>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930380">
        <w:rPr>
          <w:rFonts w:cs="Arial"/>
          <w:b/>
          <w:szCs w:val="22"/>
        </w:rPr>
        <w:t xml:space="preserve">по </w:t>
      </w:r>
      <w:r w:rsidR="00D52405" w:rsidRPr="00D52405">
        <w:rPr>
          <w:rFonts w:cs="Arial"/>
          <w:b/>
          <w:szCs w:val="22"/>
        </w:rPr>
        <w:t xml:space="preserve">гидроабразивной механической очистке внутренней поверхности труб (не на режиме): технического трубопровода "Гудрон от насосов VB-Р-20/1,2,3 в печи VB-О-2/1,2" установки ВТ-6 </w:t>
      </w:r>
      <w:proofErr w:type="spellStart"/>
      <w:r w:rsidR="00D52405" w:rsidRPr="00D52405">
        <w:rPr>
          <w:rFonts w:cs="Arial"/>
          <w:b/>
          <w:szCs w:val="22"/>
        </w:rPr>
        <w:t>висбрекинг</w:t>
      </w:r>
      <w:proofErr w:type="spellEnd"/>
      <w:r w:rsidR="00D52405" w:rsidRPr="00D52405">
        <w:rPr>
          <w:rFonts w:cs="Arial"/>
          <w:b/>
          <w:szCs w:val="22"/>
        </w:rPr>
        <w:t xml:space="preserve"> цех № 1, змеевика в зоне радиации, конвекции и трансферов к печи П-201 Изомалк-2 Каталитическое производство ОАО «Славнефть-ЯНОС»</w:t>
      </w:r>
      <w:r w:rsidR="00930380">
        <w:rPr>
          <w:rFonts w:cs="Arial"/>
          <w:b/>
          <w:szCs w:val="22"/>
        </w:rPr>
        <w:t>.</w:t>
      </w:r>
      <w:proofErr w:type="gramEnd"/>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930380" w:rsidRPr="002E571A" w:rsidRDefault="00930380" w:rsidP="00930380">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930380" w:rsidRPr="002E571A" w:rsidRDefault="00930380" w:rsidP="00930380">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02227">
        <w:rPr>
          <w:rFonts w:cs="Arial"/>
          <w:szCs w:val="22"/>
        </w:rPr>
        <w:t xml:space="preserve">до </w:t>
      </w:r>
      <w:r w:rsidR="00702227" w:rsidRPr="00702227">
        <w:rPr>
          <w:rFonts w:cs="Arial"/>
          <w:b/>
          <w:szCs w:val="22"/>
        </w:rPr>
        <w:t>3</w:t>
      </w:r>
      <w:r w:rsidR="00DA6A4C" w:rsidRPr="00702227">
        <w:rPr>
          <w:rFonts w:cs="Arial"/>
          <w:b/>
          <w:szCs w:val="22"/>
        </w:rPr>
        <w:t>0</w:t>
      </w:r>
      <w:r w:rsidR="00230908" w:rsidRPr="00702227">
        <w:rPr>
          <w:rFonts w:cs="Arial"/>
          <w:b/>
          <w:szCs w:val="22"/>
        </w:rPr>
        <w:t xml:space="preserve"> </w:t>
      </w:r>
      <w:r w:rsidR="00702227" w:rsidRPr="00702227">
        <w:rPr>
          <w:rFonts w:cs="Arial"/>
          <w:b/>
          <w:szCs w:val="22"/>
        </w:rPr>
        <w:t>апреля</w:t>
      </w:r>
      <w:r w:rsidR="00230908" w:rsidRPr="00702227">
        <w:rPr>
          <w:rFonts w:cs="Arial"/>
          <w:b/>
          <w:szCs w:val="22"/>
        </w:rPr>
        <w:t xml:space="preserve"> 201</w:t>
      </w:r>
      <w:r w:rsidR="00BF5778" w:rsidRPr="00702227">
        <w:rPr>
          <w:rFonts w:cs="Arial"/>
          <w:b/>
          <w:szCs w:val="22"/>
        </w:rPr>
        <w:t>6</w:t>
      </w:r>
      <w:r w:rsidR="00230908" w:rsidRPr="00702227">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0F32BA">
      <w:pPr>
        <w:spacing w:before="60"/>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0F32BA">
      <w:pPr>
        <w:spacing w:before="60"/>
        <w:ind w:firstLine="720"/>
        <w:jc w:val="both"/>
        <w:rPr>
          <w:rFonts w:cs="Arial"/>
          <w:szCs w:val="22"/>
        </w:rPr>
      </w:pPr>
      <w:r w:rsidRPr="002E571A">
        <w:rPr>
          <w:rFonts w:cs="Arial"/>
          <w:szCs w:val="22"/>
        </w:rPr>
        <w:t>техническая часть:</w:t>
      </w:r>
    </w:p>
    <w:p w:rsidR="00DE7BED" w:rsidRPr="000F32BA" w:rsidRDefault="00DE7BED"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0F32BA" w:rsidRDefault="00DE7BED"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Подписанный проект договора, без указания информации о стоимости</w:t>
      </w:r>
      <w:r w:rsidR="00EF7850" w:rsidRPr="000F32BA">
        <w:rPr>
          <w:rFonts w:cs="Arial"/>
          <w:szCs w:val="22"/>
        </w:rPr>
        <w:t xml:space="preserve"> (для каждого лота отдельно)</w:t>
      </w:r>
      <w:r w:rsidRPr="000F32BA">
        <w:rPr>
          <w:rFonts w:cs="Arial"/>
          <w:szCs w:val="22"/>
        </w:rPr>
        <w:t>;</w:t>
      </w:r>
    </w:p>
    <w:p w:rsidR="00DE7BED" w:rsidRPr="000F32BA" w:rsidRDefault="00DE7BED"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 xml:space="preserve">Перечень аффилированных организаций (форма </w:t>
      </w:r>
      <w:r w:rsidR="0006495D" w:rsidRPr="000F32BA">
        <w:rPr>
          <w:rFonts w:cs="Arial"/>
          <w:szCs w:val="22"/>
        </w:rPr>
        <w:t>6</w:t>
      </w:r>
      <w:r w:rsidRPr="000F32BA">
        <w:rPr>
          <w:rFonts w:cs="Arial"/>
          <w:szCs w:val="22"/>
        </w:rPr>
        <w:t>, подписанная уполномоченным лицом и заверенная печатью участника закупки);</w:t>
      </w:r>
    </w:p>
    <w:p w:rsidR="00911C30" w:rsidRPr="000F32BA" w:rsidRDefault="00911C30"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 xml:space="preserve">Справка об опыте работы за последние 3 года, за подписью руководителя организации (Форма </w:t>
      </w:r>
      <w:r w:rsidR="009A48A3" w:rsidRPr="000F32BA">
        <w:rPr>
          <w:rFonts w:cs="Arial"/>
          <w:szCs w:val="22"/>
        </w:rPr>
        <w:t>7</w:t>
      </w:r>
      <w:r w:rsidR="00E82DFB" w:rsidRPr="000F32BA">
        <w:rPr>
          <w:rFonts w:cs="Arial"/>
          <w:szCs w:val="22"/>
        </w:rPr>
        <w:t xml:space="preserve">), </w:t>
      </w:r>
      <w:proofErr w:type="spellStart"/>
      <w:r w:rsidR="00E82DFB" w:rsidRPr="000F32BA">
        <w:rPr>
          <w:rFonts w:cs="Arial"/>
          <w:szCs w:val="22"/>
        </w:rPr>
        <w:t>референц</w:t>
      </w:r>
      <w:proofErr w:type="spellEnd"/>
      <w:r w:rsidR="00E82DFB" w:rsidRPr="000F32BA">
        <w:rPr>
          <w:rFonts w:cs="Arial"/>
          <w:szCs w:val="22"/>
        </w:rPr>
        <w:t>-лист</w:t>
      </w:r>
      <w:r w:rsidRPr="000F32BA">
        <w:rPr>
          <w:rFonts w:cs="Arial"/>
          <w:szCs w:val="22"/>
        </w:rPr>
        <w:t>;</w:t>
      </w:r>
    </w:p>
    <w:p w:rsidR="000B130D" w:rsidRPr="000F32BA" w:rsidRDefault="00702227" w:rsidP="000F32BA">
      <w:pPr>
        <w:pStyle w:val="a6"/>
        <w:numPr>
          <w:ilvl w:val="0"/>
          <w:numId w:val="2"/>
        </w:numPr>
        <w:tabs>
          <w:tab w:val="left" w:pos="1418"/>
        </w:tabs>
        <w:spacing w:before="60"/>
        <w:ind w:left="1418" w:hanging="341"/>
        <w:contextualSpacing w:val="0"/>
        <w:jc w:val="both"/>
        <w:rPr>
          <w:rFonts w:cs="Arial"/>
          <w:b/>
          <w:szCs w:val="22"/>
          <w:u w:val="single"/>
        </w:rPr>
      </w:pPr>
      <w:r w:rsidRPr="000F32BA">
        <w:rPr>
          <w:rFonts w:cs="Arial"/>
          <w:szCs w:val="22"/>
        </w:rPr>
        <w:t xml:space="preserve">Техническое </w:t>
      </w:r>
      <w:r w:rsidR="0080560A" w:rsidRPr="000F32BA">
        <w:rPr>
          <w:rFonts w:cs="Arial"/>
          <w:szCs w:val="22"/>
        </w:rPr>
        <w:t>предложение</w:t>
      </w:r>
      <w:r w:rsidRPr="000F32BA">
        <w:rPr>
          <w:rFonts w:cs="Arial"/>
          <w:szCs w:val="22"/>
        </w:rPr>
        <w:t xml:space="preserve"> </w:t>
      </w:r>
      <w:r w:rsidR="003332C1" w:rsidRPr="000F32BA">
        <w:rPr>
          <w:szCs w:val="22"/>
        </w:rPr>
        <w:t xml:space="preserve">для </w:t>
      </w:r>
      <w:r w:rsidR="003332C1" w:rsidRPr="000F32BA">
        <w:rPr>
          <w:bCs/>
          <w:szCs w:val="22"/>
        </w:rPr>
        <w:t>гидроабразивной механической чистке внутренней поверхности труб</w:t>
      </w:r>
      <w:r w:rsidR="003332C1" w:rsidRPr="000F32BA">
        <w:rPr>
          <w:szCs w:val="22"/>
        </w:rPr>
        <w:t xml:space="preserve"> на объектах  ОАО «Славнефть-ЯНОС»</w:t>
      </w:r>
      <w:r w:rsidR="000B130D" w:rsidRPr="000F32BA">
        <w:rPr>
          <w:rFonts w:cs="Arial"/>
          <w:szCs w:val="22"/>
        </w:rPr>
        <w:t xml:space="preserve"> в соответствии с техническим заданием </w:t>
      </w:r>
      <w:r w:rsidR="000B130D" w:rsidRPr="000F32BA">
        <w:rPr>
          <w:rFonts w:cs="Arial"/>
          <w:b/>
          <w:szCs w:val="22"/>
          <w:u w:val="single"/>
        </w:rPr>
        <w:t>без указания стоимости работ;</w:t>
      </w:r>
    </w:p>
    <w:p w:rsidR="00911C30" w:rsidRPr="000F32BA" w:rsidRDefault="00911C30" w:rsidP="000F32BA">
      <w:pPr>
        <w:pStyle w:val="a6"/>
        <w:numPr>
          <w:ilvl w:val="0"/>
          <w:numId w:val="2"/>
        </w:numPr>
        <w:tabs>
          <w:tab w:val="left" w:pos="1418"/>
        </w:tabs>
        <w:spacing w:before="60"/>
        <w:ind w:left="1418" w:hanging="341"/>
        <w:contextualSpacing w:val="0"/>
        <w:jc w:val="both"/>
        <w:rPr>
          <w:rFonts w:cs="Arial"/>
          <w:szCs w:val="22"/>
        </w:rPr>
      </w:pPr>
      <w:proofErr w:type="gramStart"/>
      <w:r w:rsidRPr="000F32BA">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0F32BA">
        <w:rPr>
          <w:rFonts w:cs="Arial"/>
          <w:szCs w:val="22"/>
        </w:rPr>
        <w:t>8</w:t>
      </w:r>
      <w:r w:rsidRPr="000F32BA">
        <w:rPr>
          <w:rFonts w:cs="Arial"/>
          <w:szCs w:val="22"/>
        </w:rPr>
        <w:t>);</w:t>
      </w:r>
      <w:proofErr w:type="gramEnd"/>
    </w:p>
    <w:p w:rsidR="00911C30" w:rsidRPr="000F32BA" w:rsidRDefault="003F583D" w:rsidP="000F32BA">
      <w:pPr>
        <w:pStyle w:val="a6"/>
        <w:numPr>
          <w:ilvl w:val="0"/>
          <w:numId w:val="2"/>
        </w:numPr>
        <w:tabs>
          <w:tab w:val="left" w:pos="1418"/>
        </w:tabs>
        <w:spacing w:before="60"/>
        <w:ind w:left="1418" w:hanging="341"/>
        <w:contextualSpacing w:val="0"/>
        <w:jc w:val="both"/>
        <w:rPr>
          <w:rFonts w:cs="Arial"/>
          <w:szCs w:val="22"/>
        </w:rPr>
      </w:pPr>
      <w:r w:rsidRPr="000F32BA">
        <w:rPr>
          <w:szCs w:val="22"/>
        </w:rPr>
        <w:t>Копии свидетельств и протоколов комиссий об аттестации</w:t>
      </w:r>
      <w:r w:rsidRPr="000F32BA">
        <w:rPr>
          <w:rFonts w:cs="Arial"/>
          <w:szCs w:val="22"/>
        </w:rPr>
        <w:t xml:space="preserve"> </w:t>
      </w:r>
      <w:r w:rsidR="00911C30" w:rsidRPr="000F32BA">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Pr="000F32BA" w:rsidRDefault="009A48A3" w:rsidP="000F32BA">
      <w:pPr>
        <w:pStyle w:val="a6"/>
        <w:numPr>
          <w:ilvl w:val="0"/>
          <w:numId w:val="2"/>
        </w:numPr>
        <w:tabs>
          <w:tab w:val="left" w:pos="1418"/>
        </w:tabs>
        <w:spacing w:before="60"/>
        <w:ind w:left="1418" w:hanging="341"/>
        <w:contextualSpacing w:val="0"/>
        <w:jc w:val="both"/>
        <w:rPr>
          <w:rFonts w:cs="Arial"/>
          <w:szCs w:val="22"/>
        </w:rPr>
      </w:pPr>
      <w:r w:rsidRPr="000F32BA">
        <w:rPr>
          <w:szCs w:val="22"/>
        </w:rPr>
        <w:t>Справка о наличии производственных мощностей</w:t>
      </w:r>
      <w:r w:rsidR="00911C30" w:rsidRPr="000F32BA">
        <w:rPr>
          <w:szCs w:val="22"/>
        </w:rPr>
        <w:t xml:space="preserve"> (Форма</w:t>
      </w:r>
      <w:r w:rsidR="00911C30" w:rsidRPr="000F32BA">
        <w:rPr>
          <w:rFonts w:cs="Arial"/>
          <w:szCs w:val="22"/>
        </w:rPr>
        <w:t xml:space="preserve"> </w:t>
      </w:r>
      <w:r w:rsidRPr="000F32BA">
        <w:rPr>
          <w:rFonts w:cs="Arial"/>
          <w:szCs w:val="22"/>
        </w:rPr>
        <w:t>9</w:t>
      </w:r>
      <w:r w:rsidR="00911C30" w:rsidRPr="000F32BA">
        <w:rPr>
          <w:rFonts w:cs="Arial"/>
          <w:szCs w:val="22"/>
        </w:rPr>
        <w:t>);</w:t>
      </w:r>
    </w:p>
    <w:p w:rsidR="00911C30" w:rsidRPr="000F32BA" w:rsidRDefault="00911C30"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Перечень субподрядных организаций, привлекаемых для данного вида деятельности (с указанием % субподряда);</w:t>
      </w:r>
    </w:p>
    <w:p w:rsidR="00911C30" w:rsidRPr="000F32BA" w:rsidRDefault="00911C30"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0F32BA" w:rsidRDefault="00911C30" w:rsidP="000F32BA">
      <w:pPr>
        <w:pStyle w:val="a6"/>
        <w:numPr>
          <w:ilvl w:val="0"/>
          <w:numId w:val="2"/>
        </w:numPr>
        <w:tabs>
          <w:tab w:val="left" w:pos="1418"/>
        </w:tabs>
        <w:spacing w:before="60"/>
        <w:ind w:left="1418" w:hanging="341"/>
        <w:contextualSpacing w:val="0"/>
        <w:jc w:val="both"/>
        <w:rPr>
          <w:rFonts w:cs="Arial"/>
          <w:szCs w:val="22"/>
        </w:rPr>
      </w:pPr>
      <w:proofErr w:type="gramStart"/>
      <w:r w:rsidRPr="000F32BA">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0F32BA">
        <w:rPr>
          <w:rFonts w:cs="Arial"/>
          <w:szCs w:val="22"/>
        </w:rPr>
        <w:t xml:space="preserve"> связи с существенными нарушениями его условий;</w:t>
      </w:r>
    </w:p>
    <w:p w:rsidR="00113098" w:rsidRPr="000F32BA" w:rsidRDefault="00113098"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Письмо (в свободной форме) за подписью руководителя организации об отсутствии</w:t>
      </w:r>
      <w:r w:rsidRPr="000F32BA">
        <w:rPr>
          <w:szCs w:val="22"/>
        </w:rPr>
        <w:t xml:space="preserve"> на дату публикации ПДО неурегулированных претензий со стороны ОАО «Славнефть-ЯНОС»;</w:t>
      </w:r>
    </w:p>
    <w:p w:rsidR="006D6FC8" w:rsidRPr="000F32BA" w:rsidRDefault="006D6FC8" w:rsidP="000F32BA">
      <w:pPr>
        <w:pStyle w:val="a6"/>
        <w:numPr>
          <w:ilvl w:val="0"/>
          <w:numId w:val="2"/>
        </w:numPr>
        <w:tabs>
          <w:tab w:val="left" w:pos="1418"/>
        </w:tabs>
        <w:spacing w:before="60"/>
        <w:ind w:left="1418" w:hanging="341"/>
        <w:contextualSpacing w:val="0"/>
        <w:jc w:val="both"/>
        <w:rPr>
          <w:szCs w:val="22"/>
        </w:rPr>
      </w:pPr>
      <w:r w:rsidRPr="000F32BA">
        <w:rPr>
          <w:szCs w:val="22"/>
        </w:rPr>
        <w:lastRenderedPageBreak/>
        <w:t>Письмо (в свободной форме) за подписью руководителя организации об отсутствии негативного воздействия на металл элементов оборудования от применяемых в процессе работы реагентов, технологий.</w:t>
      </w:r>
    </w:p>
    <w:p w:rsidR="00DE7BED" w:rsidRPr="000F32BA" w:rsidRDefault="00DE7BED"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0F32BA">
        <w:rPr>
          <w:rFonts w:cs="Arial"/>
          <w:szCs w:val="22"/>
        </w:rPr>
        <w:t>менее 4 (ч</w:t>
      </w:r>
      <w:r w:rsidRPr="000F32BA">
        <w:rPr>
          <w:rFonts w:cs="Arial"/>
          <w:szCs w:val="22"/>
        </w:rPr>
        <w:t>етырех) месяцев после даты окончания приема оферт;</w:t>
      </w:r>
    </w:p>
    <w:p w:rsidR="00DE7BED" w:rsidRPr="000F32BA" w:rsidRDefault="00DE7BED"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rPr>
        <w:t xml:space="preserve">Опись документов технической части оферты </w:t>
      </w:r>
      <w:r w:rsidRPr="000F32BA">
        <w:rPr>
          <w:rFonts w:cs="Arial"/>
          <w:szCs w:val="22"/>
        </w:rPr>
        <w:t>(подписанная уполномоченным лицом и заверенная печатью участника закупки)</w:t>
      </w:r>
      <w:r w:rsidRPr="000F32BA">
        <w:rPr>
          <w:rFonts w:cs="Arial"/>
        </w:rPr>
        <w:t>;</w:t>
      </w:r>
    </w:p>
    <w:p w:rsidR="00DE7BED" w:rsidRPr="000F32BA" w:rsidRDefault="00DE7BED" w:rsidP="000F32BA">
      <w:pPr>
        <w:spacing w:before="60"/>
        <w:ind w:firstLine="720"/>
        <w:jc w:val="both"/>
        <w:rPr>
          <w:rFonts w:cs="Arial"/>
          <w:szCs w:val="22"/>
        </w:rPr>
      </w:pPr>
      <w:r w:rsidRPr="000F32BA">
        <w:rPr>
          <w:rFonts w:cs="Arial"/>
          <w:szCs w:val="22"/>
        </w:rPr>
        <w:t>коммерческая часть:</w:t>
      </w:r>
    </w:p>
    <w:p w:rsidR="00DE7BED" w:rsidRPr="000F32BA" w:rsidRDefault="00DE7BED"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80560A" w:rsidRPr="000F32BA">
        <w:rPr>
          <w:rFonts w:cs="Arial"/>
          <w:szCs w:val="22"/>
        </w:rPr>
        <w:t>, для каждого лота отдельно)</w:t>
      </w:r>
      <w:r w:rsidRPr="000F32BA">
        <w:rPr>
          <w:rFonts w:cs="Arial"/>
          <w:szCs w:val="22"/>
        </w:rPr>
        <w:t>;</w:t>
      </w:r>
    </w:p>
    <w:p w:rsidR="00DE7BED" w:rsidRPr="000F32BA" w:rsidRDefault="0087067B"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0F32BA">
        <w:rPr>
          <w:rFonts w:cs="Arial"/>
          <w:szCs w:val="22"/>
        </w:rPr>
        <w:t>(Форма 3</w:t>
      </w:r>
      <w:r w:rsidR="0080560A" w:rsidRPr="000F32BA">
        <w:rPr>
          <w:rFonts w:cs="Arial"/>
          <w:szCs w:val="22"/>
        </w:rPr>
        <w:t>, для каждого лота отдельно</w:t>
      </w:r>
      <w:r w:rsidRPr="000F32BA">
        <w:rPr>
          <w:rFonts w:cs="Arial"/>
          <w:szCs w:val="22"/>
        </w:rPr>
        <w:t>);</w:t>
      </w:r>
    </w:p>
    <w:p w:rsidR="007223A2" w:rsidRPr="000F32BA" w:rsidRDefault="007223A2"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szCs w:val="22"/>
        </w:rPr>
        <w:t>Расчет стоимости работ (для каждого лота отдельно);</w:t>
      </w:r>
    </w:p>
    <w:p w:rsidR="00DE7BED" w:rsidRPr="000F32BA" w:rsidRDefault="00DE7BED" w:rsidP="000F32BA">
      <w:pPr>
        <w:pStyle w:val="a6"/>
        <w:numPr>
          <w:ilvl w:val="0"/>
          <w:numId w:val="2"/>
        </w:numPr>
        <w:tabs>
          <w:tab w:val="left" w:pos="1418"/>
        </w:tabs>
        <w:spacing w:before="60"/>
        <w:ind w:left="1418" w:hanging="341"/>
        <w:contextualSpacing w:val="0"/>
        <w:jc w:val="both"/>
        <w:rPr>
          <w:rFonts w:cs="Arial"/>
          <w:szCs w:val="22"/>
        </w:rPr>
      </w:pPr>
      <w:r w:rsidRPr="000F32BA">
        <w:rPr>
          <w:rFonts w:cs="Arial"/>
        </w:rPr>
        <w:t xml:space="preserve">Опись документов коммерческой части оферты </w:t>
      </w:r>
      <w:r w:rsidRPr="000F32BA">
        <w:rPr>
          <w:rFonts w:cs="Arial"/>
          <w:szCs w:val="22"/>
        </w:rPr>
        <w:t>(подписанная уполномоченным лицом и заверенная печатью участника закупки)</w:t>
      </w:r>
      <w:r w:rsidRPr="000F32BA">
        <w:rPr>
          <w:rFonts w:cs="Arial"/>
        </w:rPr>
        <w:t>.</w:t>
      </w:r>
    </w:p>
    <w:p w:rsidR="00DE7BED" w:rsidRPr="000F32BA" w:rsidRDefault="00DE7BED" w:rsidP="000F32BA">
      <w:pPr>
        <w:spacing w:before="60"/>
        <w:ind w:firstLine="708"/>
        <w:jc w:val="both"/>
        <w:rPr>
          <w:rFonts w:cs="Arial"/>
          <w:szCs w:val="22"/>
        </w:rPr>
      </w:pPr>
      <w:r w:rsidRPr="000F32B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0F32BA" w:rsidRDefault="00DE7BED" w:rsidP="000F32BA">
      <w:pPr>
        <w:spacing w:before="60"/>
        <w:ind w:firstLine="708"/>
        <w:jc w:val="both"/>
        <w:rPr>
          <w:rFonts w:cs="Arial"/>
          <w:szCs w:val="22"/>
        </w:rPr>
      </w:pPr>
      <w:r w:rsidRPr="000F32BA">
        <w:rPr>
          <w:rFonts w:cs="Arial"/>
          <w:szCs w:val="22"/>
        </w:rPr>
        <w:t>Оферта предоставляется на русском языке.</w:t>
      </w:r>
    </w:p>
    <w:p w:rsidR="00DE7BED" w:rsidRPr="000F32BA" w:rsidRDefault="00DE7BED" w:rsidP="000F32BA">
      <w:pPr>
        <w:spacing w:before="60"/>
        <w:ind w:firstLine="708"/>
        <w:jc w:val="both"/>
        <w:rPr>
          <w:rFonts w:cs="Arial"/>
          <w:szCs w:val="22"/>
        </w:rPr>
      </w:pPr>
      <w:r w:rsidRPr="000F32BA">
        <w:rPr>
          <w:rFonts w:cs="Arial"/>
          <w:szCs w:val="22"/>
        </w:rPr>
        <w:t xml:space="preserve">Все суммы денежных средств в оферте и приложениях к ней должны быть выражены в российских рублях. </w:t>
      </w:r>
    </w:p>
    <w:p w:rsidR="00DE7BED" w:rsidRPr="000F32BA" w:rsidRDefault="00DE7BED" w:rsidP="000F32BA">
      <w:pPr>
        <w:spacing w:before="60"/>
        <w:ind w:firstLine="708"/>
        <w:jc w:val="both"/>
        <w:rPr>
          <w:rFonts w:cs="Arial"/>
          <w:szCs w:val="22"/>
        </w:rPr>
      </w:pPr>
      <w:r w:rsidRPr="000F32B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0F32BA" w:rsidRDefault="00DE7BED" w:rsidP="000F32BA">
      <w:pPr>
        <w:widowControl w:val="0"/>
        <w:overflowPunct w:val="0"/>
        <w:autoSpaceDE w:val="0"/>
        <w:autoSpaceDN w:val="0"/>
        <w:adjustRightInd w:val="0"/>
        <w:spacing w:before="60"/>
        <w:ind w:firstLine="708"/>
        <w:jc w:val="both"/>
        <w:rPr>
          <w:rFonts w:cs="Arial"/>
          <w:kern w:val="28"/>
        </w:rPr>
      </w:pPr>
      <w:r w:rsidRPr="000F32B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0F32BA" w:rsidRDefault="00DE7BED" w:rsidP="000F32BA">
      <w:pPr>
        <w:spacing w:before="60"/>
        <w:ind w:firstLine="708"/>
        <w:jc w:val="both"/>
        <w:rPr>
          <w:rFonts w:cs="Arial"/>
          <w:szCs w:val="22"/>
        </w:rPr>
      </w:pPr>
      <w:r w:rsidRPr="000F32B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F32B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0F32BA">
        <w:rPr>
          <w:rFonts w:cs="Arial"/>
          <w:szCs w:val="22"/>
        </w:rPr>
        <w:t>№</w:t>
      </w:r>
      <w:r w:rsidR="004951C6" w:rsidRPr="000F32BA">
        <w:rPr>
          <w:rFonts w:cs="Arial"/>
          <w:szCs w:val="22"/>
        </w:rPr>
        <w:t>01</w:t>
      </w:r>
      <w:r w:rsidR="00D52405" w:rsidRPr="000F32BA">
        <w:rPr>
          <w:rFonts w:cs="Arial"/>
          <w:szCs w:val="22"/>
        </w:rPr>
        <w:t>7</w:t>
      </w:r>
      <w:r w:rsidR="003523B8" w:rsidRPr="000F32BA">
        <w:rPr>
          <w:rFonts w:cs="Arial"/>
          <w:szCs w:val="22"/>
        </w:rPr>
        <w:t>-КР-201</w:t>
      </w:r>
      <w:r w:rsidR="004951C6" w:rsidRPr="000F32BA">
        <w:rPr>
          <w:rFonts w:cs="Arial"/>
          <w:szCs w:val="22"/>
        </w:rPr>
        <w:t>6</w:t>
      </w:r>
      <w:r w:rsidRPr="000F32BA">
        <w:rPr>
          <w:rFonts w:cs="Arial"/>
          <w:color w:val="FF0000"/>
          <w:szCs w:val="22"/>
        </w:rPr>
        <w:t xml:space="preserve"> </w:t>
      </w:r>
      <w:r w:rsidRPr="000F32BA">
        <w:rPr>
          <w:rFonts w:cs="Arial"/>
          <w:szCs w:val="22"/>
        </w:rPr>
        <w:t>от</w:t>
      </w:r>
      <w:r w:rsidRPr="000F32BA">
        <w:rPr>
          <w:rFonts w:cs="Arial"/>
          <w:color w:val="FF0000"/>
          <w:szCs w:val="22"/>
        </w:rPr>
        <w:t xml:space="preserve"> </w:t>
      </w:r>
      <w:r w:rsidR="000F32BA">
        <w:rPr>
          <w:rFonts w:cs="Arial"/>
          <w:szCs w:val="22"/>
        </w:rPr>
        <w:t>03.02.16»</w:t>
      </w:r>
    </w:p>
    <w:p w:rsidR="00DE7BED" w:rsidRPr="002E571A" w:rsidRDefault="00DE7BED" w:rsidP="000F32BA">
      <w:pPr>
        <w:widowControl w:val="0"/>
        <w:overflowPunct w:val="0"/>
        <w:autoSpaceDE w:val="0"/>
        <w:autoSpaceDN w:val="0"/>
        <w:adjustRightInd w:val="0"/>
        <w:spacing w:before="60"/>
        <w:ind w:firstLine="708"/>
        <w:jc w:val="both"/>
        <w:rPr>
          <w:rFonts w:cs="Arial"/>
          <w:szCs w:val="22"/>
        </w:rPr>
      </w:pPr>
      <w:r w:rsidRPr="000F32BA">
        <w:rPr>
          <w:rFonts w:cs="Arial"/>
          <w:szCs w:val="22"/>
        </w:rPr>
        <w:t>Учитывая, что тендер проводится в два этапа, участник закупки передает четыре</w:t>
      </w:r>
      <w:r w:rsidRPr="002E571A">
        <w:rPr>
          <w:rFonts w:cs="Arial"/>
          <w:szCs w:val="22"/>
        </w:rPr>
        <w:t xml:space="preserve"> конверта документов:</w:t>
      </w:r>
    </w:p>
    <w:p w:rsidR="00DE7BED" w:rsidRPr="002E571A" w:rsidRDefault="00DE7BED" w:rsidP="000F32BA">
      <w:pPr>
        <w:pStyle w:val="a6"/>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0F32BA">
      <w:pPr>
        <w:pStyle w:val="a6"/>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0F32BA">
      <w:pPr>
        <w:pStyle w:val="a6"/>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0F32BA">
      <w:pPr>
        <w:pStyle w:val="a6"/>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0F32BA">
      <w:pPr>
        <w:widowControl w:val="0"/>
        <w:overflowPunct w:val="0"/>
        <w:autoSpaceDE w:val="0"/>
        <w:autoSpaceDN w:val="0"/>
        <w:adjustRightInd w:val="0"/>
        <w:spacing w:before="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0F32BA">
      <w:pPr>
        <w:widowControl w:val="0"/>
        <w:overflowPunct w:val="0"/>
        <w:autoSpaceDE w:val="0"/>
        <w:autoSpaceDN w:val="0"/>
        <w:adjustRightInd w:val="0"/>
        <w:spacing w:before="6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0F32BA">
      <w:pPr>
        <w:spacing w:before="60"/>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lastRenderedPageBreak/>
        <w:t>Начало приема оферт – «</w:t>
      </w:r>
      <w:r w:rsidR="000F32BA">
        <w:rPr>
          <w:rFonts w:cs="Arial"/>
          <w:b/>
          <w:szCs w:val="22"/>
        </w:rPr>
        <w:t xml:space="preserve"> 03 </w:t>
      </w:r>
      <w:r w:rsidRPr="002E571A">
        <w:rPr>
          <w:rFonts w:cs="Arial"/>
          <w:b/>
          <w:szCs w:val="22"/>
        </w:rPr>
        <w:t xml:space="preserve">» </w:t>
      </w:r>
      <w:r w:rsidR="000F32BA">
        <w:rPr>
          <w:rFonts w:cs="Arial"/>
          <w:b/>
          <w:szCs w:val="22"/>
        </w:rPr>
        <w:t>февраля</w:t>
      </w:r>
      <w:r w:rsidRPr="002E571A">
        <w:rPr>
          <w:rFonts w:cs="Arial"/>
          <w:b/>
          <w:szCs w:val="22"/>
        </w:rPr>
        <w:t xml:space="preserve"> </w:t>
      </w:r>
      <w:r w:rsidR="000F32BA">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0F32BA">
        <w:rPr>
          <w:rFonts w:cs="Arial"/>
          <w:b/>
          <w:szCs w:val="22"/>
        </w:rPr>
        <w:t>16</w:t>
      </w:r>
      <w:r w:rsidRPr="002E571A">
        <w:rPr>
          <w:rFonts w:cs="Arial"/>
          <w:b/>
          <w:szCs w:val="22"/>
        </w:rPr>
        <w:t>:</w:t>
      </w:r>
      <w:r w:rsidR="000F32BA">
        <w:rPr>
          <w:rFonts w:cs="Arial"/>
          <w:b/>
          <w:szCs w:val="22"/>
        </w:rPr>
        <w:t>00</w:t>
      </w:r>
      <w:r w:rsidRPr="002E571A">
        <w:rPr>
          <w:rFonts w:cs="Arial"/>
          <w:b/>
          <w:szCs w:val="22"/>
        </w:rPr>
        <w:t xml:space="preserve"> «</w:t>
      </w:r>
      <w:r w:rsidR="000F32BA">
        <w:rPr>
          <w:rFonts w:cs="Arial"/>
          <w:b/>
          <w:szCs w:val="22"/>
        </w:rPr>
        <w:t xml:space="preserve"> 17 </w:t>
      </w:r>
      <w:r w:rsidRPr="002E571A">
        <w:rPr>
          <w:rFonts w:cs="Arial"/>
          <w:b/>
          <w:szCs w:val="22"/>
        </w:rPr>
        <w:t xml:space="preserve">» </w:t>
      </w:r>
      <w:r w:rsidR="000F32BA">
        <w:rPr>
          <w:rFonts w:cs="Arial"/>
          <w:b/>
          <w:szCs w:val="22"/>
        </w:rPr>
        <w:t>февраля</w:t>
      </w:r>
      <w:r w:rsidRPr="002E571A">
        <w:rPr>
          <w:rFonts w:cs="Arial"/>
          <w:b/>
          <w:szCs w:val="22"/>
        </w:rPr>
        <w:t xml:space="preserve"> </w:t>
      </w:r>
      <w:r w:rsidR="000F32BA">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0F32BA">
        <w:rPr>
          <w:rFonts w:cs="Arial"/>
          <w:b/>
          <w:szCs w:val="22"/>
        </w:rPr>
        <w:t xml:space="preserve"> 30 </w:t>
      </w:r>
      <w:r w:rsidRPr="002E571A">
        <w:rPr>
          <w:rFonts w:cs="Arial"/>
          <w:b/>
          <w:szCs w:val="22"/>
        </w:rPr>
        <w:t xml:space="preserve">» </w:t>
      </w:r>
      <w:r w:rsidR="000F32BA">
        <w:rPr>
          <w:rFonts w:cs="Arial"/>
          <w:b/>
          <w:szCs w:val="22"/>
        </w:rPr>
        <w:t>апреля</w:t>
      </w:r>
      <w:r w:rsidRPr="002E571A">
        <w:rPr>
          <w:rFonts w:cs="Arial"/>
          <w:b/>
          <w:szCs w:val="22"/>
        </w:rPr>
        <w:t xml:space="preserve"> </w:t>
      </w:r>
      <w:r w:rsidR="000F32BA">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F32BA">
        <w:rPr>
          <w:rFonts w:cs="Arial"/>
          <w:szCs w:val="22"/>
        </w:rPr>
        <w:t xml:space="preserve"> 15 </w:t>
      </w:r>
      <w:r w:rsidRPr="002E571A">
        <w:rPr>
          <w:rFonts w:cs="Arial"/>
          <w:szCs w:val="22"/>
        </w:rPr>
        <w:t xml:space="preserve">» </w:t>
      </w:r>
      <w:r w:rsidR="000F32BA">
        <w:rPr>
          <w:rFonts w:cs="Arial"/>
          <w:szCs w:val="22"/>
        </w:rPr>
        <w:t>февраля</w:t>
      </w:r>
      <w:r w:rsidRPr="002E571A">
        <w:rPr>
          <w:rFonts w:cs="Arial"/>
          <w:szCs w:val="22"/>
        </w:rPr>
        <w:t xml:space="preserve"> </w:t>
      </w:r>
      <w:r w:rsidR="000F32BA">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F32BA" w:rsidRPr="006A4730" w:rsidRDefault="000F32BA" w:rsidP="000F32BA">
      <w:pPr>
        <w:jc w:val="both"/>
        <w:rPr>
          <w:rFonts w:cs="Arial"/>
          <w:b/>
          <w:szCs w:val="22"/>
          <w:u w:val="single"/>
        </w:rPr>
      </w:pPr>
      <w:r w:rsidRPr="006A4730">
        <w:rPr>
          <w:rFonts w:cs="Arial"/>
          <w:b/>
          <w:szCs w:val="22"/>
          <w:u w:val="single"/>
        </w:rPr>
        <w:t>По вопросам технического характера обращаться:</w:t>
      </w:r>
    </w:p>
    <w:p w:rsidR="000F32BA" w:rsidRPr="006A4730" w:rsidRDefault="000F32BA" w:rsidP="000F32BA">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0F32BA" w:rsidRPr="006A4730" w:rsidRDefault="000F32BA" w:rsidP="000F32BA">
      <w:pPr>
        <w:spacing w:before="0"/>
        <w:jc w:val="both"/>
        <w:rPr>
          <w:rFonts w:cs="Arial"/>
          <w:szCs w:val="22"/>
        </w:rPr>
      </w:pPr>
      <w:r w:rsidRPr="006A4730">
        <w:rPr>
          <w:rFonts w:cs="Arial"/>
          <w:szCs w:val="22"/>
        </w:rPr>
        <w:t>Бедарев Владимир Александрович.</w:t>
      </w:r>
    </w:p>
    <w:p w:rsidR="000F32BA" w:rsidRPr="006A4730" w:rsidRDefault="000F32BA" w:rsidP="000F32BA">
      <w:pPr>
        <w:spacing w:before="0"/>
        <w:jc w:val="both"/>
        <w:rPr>
          <w:rFonts w:cs="Arial"/>
          <w:szCs w:val="22"/>
        </w:rPr>
      </w:pPr>
      <w:r w:rsidRPr="006A4730">
        <w:rPr>
          <w:rFonts w:cs="Arial"/>
          <w:szCs w:val="22"/>
        </w:rPr>
        <w:t xml:space="preserve">Контактные данные: телефон: (4852) 49-87-31, факс (4852) 49-93-02, </w:t>
      </w:r>
    </w:p>
    <w:p w:rsidR="000F32BA" w:rsidRPr="006A4730" w:rsidRDefault="000F32BA" w:rsidP="000F32BA">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0F32BA" w:rsidRPr="006A4730" w:rsidRDefault="000F32BA" w:rsidP="000F32BA">
      <w:pPr>
        <w:jc w:val="both"/>
        <w:rPr>
          <w:rFonts w:cs="Arial"/>
          <w:b/>
          <w:szCs w:val="22"/>
          <w:u w:val="single"/>
        </w:rPr>
      </w:pPr>
      <w:r w:rsidRPr="006A4730">
        <w:rPr>
          <w:rFonts w:cs="Arial"/>
          <w:b/>
          <w:szCs w:val="22"/>
          <w:u w:val="single"/>
        </w:rPr>
        <w:t>По вопросам организационного характера обращаться:</w:t>
      </w:r>
    </w:p>
    <w:p w:rsidR="000F32BA" w:rsidRPr="006A4730" w:rsidRDefault="000F32BA" w:rsidP="000F32BA">
      <w:pPr>
        <w:spacing w:before="0"/>
        <w:jc w:val="both"/>
        <w:rPr>
          <w:rFonts w:cs="Arial"/>
          <w:szCs w:val="22"/>
        </w:rPr>
      </w:pPr>
      <w:r w:rsidRPr="006A4730">
        <w:rPr>
          <w:rFonts w:cs="Arial"/>
          <w:szCs w:val="22"/>
        </w:rPr>
        <w:t>Ведущий специалист Тендерного комитета ОАО «Славнефть-ЯНОС»</w:t>
      </w:r>
    </w:p>
    <w:p w:rsidR="000F32BA" w:rsidRPr="006A4730" w:rsidRDefault="000F32BA" w:rsidP="000F32BA">
      <w:pPr>
        <w:spacing w:before="0"/>
        <w:jc w:val="both"/>
        <w:rPr>
          <w:rFonts w:cs="Arial"/>
          <w:szCs w:val="22"/>
        </w:rPr>
      </w:pPr>
      <w:r w:rsidRPr="006A4730">
        <w:rPr>
          <w:rFonts w:cs="Arial"/>
          <w:szCs w:val="22"/>
        </w:rPr>
        <w:t>Кузьменков Сергей Викторович.</w:t>
      </w:r>
    </w:p>
    <w:p w:rsidR="000F32BA" w:rsidRPr="006A4730" w:rsidRDefault="000F32BA" w:rsidP="000F32BA">
      <w:pPr>
        <w:spacing w:before="0"/>
        <w:jc w:val="both"/>
        <w:rPr>
          <w:rFonts w:cs="Arial"/>
          <w:szCs w:val="22"/>
        </w:rPr>
      </w:pPr>
      <w:r w:rsidRPr="006A4730">
        <w:rPr>
          <w:rFonts w:cs="Arial"/>
          <w:szCs w:val="22"/>
        </w:rPr>
        <w:t xml:space="preserve">Контактные данные: телефон: (4852) 49-81-14, факс: (4852) 49-93-00, </w:t>
      </w:r>
    </w:p>
    <w:p w:rsidR="000F32BA" w:rsidRPr="006A4730" w:rsidRDefault="000F32BA" w:rsidP="000F32BA">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0F32BA">
        <w:rPr>
          <w:rFonts w:cs="Arial"/>
          <w:szCs w:val="22"/>
        </w:rPr>
        <w:t xml:space="preserve">почта </w:t>
      </w:r>
      <w:hyperlink r:id="rId10" w:history="1">
        <w:r w:rsidR="000F32BA" w:rsidRPr="00E30678">
          <w:rPr>
            <w:rStyle w:val="a8"/>
            <w:rFonts w:cs="Arial"/>
            <w:szCs w:val="22"/>
          </w:rPr>
          <w:t>hotline@yanos.slavneft.ru</w:t>
        </w:r>
      </w:hyperlink>
    </w:p>
    <w:p w:rsidR="00B25A57" w:rsidRDefault="00B25A57" w:rsidP="00DE7BED"/>
    <w:p w:rsidR="00DE7BED" w:rsidRPr="00B445D7" w:rsidRDefault="00DE7BED" w:rsidP="00DE7BED">
      <w:r w:rsidRPr="00B445D7">
        <w:t>Перечень документов в сост</w:t>
      </w:r>
      <w:r w:rsidR="00E85DE8">
        <w:t xml:space="preserve">аве Предложения делать </w:t>
      </w:r>
      <w:r w:rsidR="00E85DE8" w:rsidRPr="00954C5D">
        <w:t xml:space="preserve">оферты </w:t>
      </w:r>
      <w:r w:rsidR="00E85DE8" w:rsidRPr="004951C6">
        <w:t>№</w:t>
      </w:r>
      <w:r w:rsidR="004951C6" w:rsidRPr="004951C6">
        <w:t>01</w:t>
      </w:r>
      <w:r w:rsidR="00D52405">
        <w:t>7</w:t>
      </w:r>
      <w:r w:rsidR="00E85DE8" w:rsidRPr="004951C6">
        <w:t>-КР</w:t>
      </w:r>
      <w:r w:rsidR="00E85DE8">
        <w:t>-201</w:t>
      </w:r>
      <w:r w:rsidR="004951C6">
        <w:t>6</w:t>
      </w:r>
      <w:r w:rsidRPr="00B445D7">
        <w:t xml:space="preserve"> от </w:t>
      </w:r>
      <w:r w:rsidR="000F32BA">
        <w:t>03.02.16: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E65152" w:rsidRDefault="0006495D" w:rsidP="00DE7BED">
      <w:r w:rsidRPr="00B25A57">
        <w:t>6</w:t>
      </w:r>
      <w:r w:rsidR="00DE7BED" w:rsidRPr="00B25A57">
        <w:t>. Форма «</w:t>
      </w:r>
      <w:r w:rsidR="00DE7BED" w:rsidRPr="00E65152">
        <w:t>Перечень аффилированных организаций» в 1 экз.</w:t>
      </w:r>
    </w:p>
    <w:p w:rsidR="00923CDA" w:rsidRPr="00E65152" w:rsidRDefault="00923CDA" w:rsidP="00923CDA">
      <w:r w:rsidRPr="00E65152">
        <w:rPr>
          <w:rFonts w:cs="Arial"/>
          <w:szCs w:val="22"/>
        </w:rPr>
        <w:t xml:space="preserve">7. </w:t>
      </w:r>
      <w:r w:rsidR="00B25A57" w:rsidRPr="00E65152">
        <w:t>Форма</w:t>
      </w:r>
      <w:r w:rsidR="00B25A57" w:rsidRPr="00E65152">
        <w:rPr>
          <w:rFonts w:cs="Arial"/>
          <w:szCs w:val="22"/>
        </w:rPr>
        <w:t xml:space="preserve"> «</w:t>
      </w:r>
      <w:r w:rsidRPr="00E65152">
        <w:rPr>
          <w:rFonts w:cs="Arial"/>
          <w:szCs w:val="22"/>
        </w:rPr>
        <w:t xml:space="preserve">Справка об опыте работы </w:t>
      </w:r>
      <w:proofErr w:type="gramStart"/>
      <w:r w:rsidRPr="00E65152">
        <w:rPr>
          <w:rFonts w:cs="Arial"/>
          <w:szCs w:val="22"/>
        </w:rPr>
        <w:t>за</w:t>
      </w:r>
      <w:proofErr w:type="gramEnd"/>
      <w:r w:rsidRPr="00E65152">
        <w:rPr>
          <w:rFonts w:cs="Arial"/>
          <w:szCs w:val="22"/>
        </w:rPr>
        <w:t xml:space="preserve"> последние 3 года</w:t>
      </w:r>
      <w:r w:rsidR="00B25A57" w:rsidRPr="00E65152">
        <w:rPr>
          <w:rFonts w:cs="Arial"/>
          <w:szCs w:val="22"/>
        </w:rPr>
        <w:t>»</w:t>
      </w:r>
      <w:r w:rsidRPr="00E65152">
        <w:rPr>
          <w:rFonts w:cs="Arial"/>
          <w:szCs w:val="22"/>
        </w:rPr>
        <w:t xml:space="preserve"> </w:t>
      </w:r>
      <w:r w:rsidRPr="00E65152">
        <w:t>в 1 экз.</w:t>
      </w:r>
    </w:p>
    <w:p w:rsidR="00BA2B15" w:rsidRPr="00E65152" w:rsidRDefault="00BA2B15" w:rsidP="00BA2B15">
      <w:pPr>
        <w:rPr>
          <w:rFonts w:cs="Arial"/>
          <w:szCs w:val="22"/>
        </w:rPr>
      </w:pPr>
      <w:r w:rsidRPr="00E65152">
        <w:rPr>
          <w:rFonts w:cs="Arial"/>
          <w:szCs w:val="22"/>
        </w:rPr>
        <w:t xml:space="preserve">8. </w:t>
      </w:r>
      <w:r w:rsidRPr="00E65152">
        <w:t>Форма</w:t>
      </w:r>
      <w:r w:rsidRPr="00E65152">
        <w:rPr>
          <w:rFonts w:cs="Arial"/>
          <w:szCs w:val="22"/>
        </w:rPr>
        <w:t xml:space="preserve"> «Справка о кадровых ресурсах» в 1 экз</w:t>
      </w:r>
      <w:r w:rsidRPr="00E65152">
        <w:t>.</w:t>
      </w:r>
    </w:p>
    <w:p w:rsidR="00923CDA" w:rsidRPr="00FC1E54" w:rsidRDefault="00923CDA" w:rsidP="00DE7BED">
      <w:pPr>
        <w:rPr>
          <w:rFonts w:cs="Arial"/>
          <w:szCs w:val="22"/>
        </w:rPr>
      </w:pPr>
      <w:r w:rsidRPr="00E65152">
        <w:rPr>
          <w:rFonts w:cs="Arial"/>
          <w:szCs w:val="22"/>
        </w:rPr>
        <w:t>9.</w:t>
      </w:r>
      <w:r w:rsidR="00FC1E54" w:rsidRPr="00E65152">
        <w:rPr>
          <w:rFonts w:cs="Arial"/>
          <w:szCs w:val="22"/>
        </w:rPr>
        <w:t xml:space="preserve"> </w:t>
      </w:r>
      <w:r w:rsidR="00B25A57" w:rsidRPr="00E65152">
        <w:t>Форма</w:t>
      </w:r>
      <w:r w:rsidR="00B25A57" w:rsidRPr="00E65152">
        <w:rPr>
          <w:rFonts w:cs="Arial"/>
          <w:szCs w:val="22"/>
        </w:rPr>
        <w:t xml:space="preserve"> «</w:t>
      </w:r>
      <w:r w:rsidR="00FC1E54" w:rsidRPr="00E65152">
        <w:rPr>
          <w:rFonts w:cs="Arial"/>
          <w:szCs w:val="22"/>
        </w:rPr>
        <w:t>Справка о наличии производственных</w:t>
      </w:r>
      <w:r w:rsidR="00FC1E54" w:rsidRPr="00B25A57">
        <w:rPr>
          <w:rFonts w:cs="Arial"/>
          <w:szCs w:val="22"/>
        </w:rPr>
        <w:t xml:space="preserve"> мощностей</w:t>
      </w:r>
      <w:r w:rsidR="00B25A57" w:rsidRPr="00B25A57">
        <w:rPr>
          <w:rFonts w:cs="Arial"/>
          <w:szCs w:val="22"/>
        </w:rPr>
        <w:t>»</w:t>
      </w:r>
      <w:r w:rsidR="00FC1E54" w:rsidRPr="00B25A57">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EF1336" w:rsidRDefault="00AE32F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rsidP="00E11CDC">
      <w:pPr>
        <w:spacing w:before="0" w:line="276" w:lineRule="auto"/>
      </w:pPr>
      <w:bookmarkStart w:id="0" w:name="_GoBack"/>
      <w:bookmarkEnd w:id="0"/>
    </w:p>
    <w:sectPr w:rsidR="00EF1336" w:rsidSect="00E11CDC">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2BA" w:rsidRDefault="000F32BA" w:rsidP="00FB07D9">
      <w:pPr>
        <w:spacing w:before="0"/>
      </w:pPr>
      <w:r>
        <w:separator/>
      </w:r>
    </w:p>
  </w:endnote>
  <w:endnote w:type="continuationSeparator" w:id="0">
    <w:p w:rsidR="000F32BA" w:rsidRDefault="000F32B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2BA" w:rsidRDefault="000F32BA" w:rsidP="00FB07D9">
      <w:pPr>
        <w:spacing w:before="0"/>
      </w:pPr>
      <w:r>
        <w:separator/>
      </w:r>
    </w:p>
  </w:footnote>
  <w:footnote w:type="continuationSeparator" w:id="0">
    <w:p w:rsidR="000F32BA" w:rsidRDefault="000F32BA"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2B2"/>
    <w:rsid w:val="0000334A"/>
    <w:rsid w:val="00003B40"/>
    <w:rsid w:val="00003C26"/>
    <w:rsid w:val="0000497D"/>
    <w:rsid w:val="00004A95"/>
    <w:rsid w:val="00005C73"/>
    <w:rsid w:val="000065E0"/>
    <w:rsid w:val="00007D71"/>
    <w:rsid w:val="000100CD"/>
    <w:rsid w:val="00010CB6"/>
    <w:rsid w:val="000112DE"/>
    <w:rsid w:val="000118B4"/>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1CD7"/>
    <w:rsid w:val="00062453"/>
    <w:rsid w:val="00062753"/>
    <w:rsid w:val="00062DFD"/>
    <w:rsid w:val="0006339D"/>
    <w:rsid w:val="00063A5D"/>
    <w:rsid w:val="00063B9F"/>
    <w:rsid w:val="00064353"/>
    <w:rsid w:val="0006442D"/>
    <w:rsid w:val="00064451"/>
    <w:rsid w:val="00064559"/>
    <w:rsid w:val="0006495D"/>
    <w:rsid w:val="00064BEA"/>
    <w:rsid w:val="00064CBF"/>
    <w:rsid w:val="00064D62"/>
    <w:rsid w:val="000655C4"/>
    <w:rsid w:val="00065CFD"/>
    <w:rsid w:val="00066BEB"/>
    <w:rsid w:val="000673A8"/>
    <w:rsid w:val="00067549"/>
    <w:rsid w:val="000676B3"/>
    <w:rsid w:val="000677E6"/>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30D"/>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793"/>
    <w:rsid w:val="000C7B14"/>
    <w:rsid w:val="000C7C84"/>
    <w:rsid w:val="000C7C85"/>
    <w:rsid w:val="000D01DA"/>
    <w:rsid w:val="000D0368"/>
    <w:rsid w:val="000D04BD"/>
    <w:rsid w:val="000D0F3C"/>
    <w:rsid w:val="000D1098"/>
    <w:rsid w:val="000D177D"/>
    <w:rsid w:val="000D20F8"/>
    <w:rsid w:val="000D273D"/>
    <w:rsid w:val="000D282E"/>
    <w:rsid w:val="000D2DD4"/>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0A9E"/>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448"/>
    <w:rsid w:val="000F0AB9"/>
    <w:rsid w:val="000F18D0"/>
    <w:rsid w:val="000F22D3"/>
    <w:rsid w:val="000F2541"/>
    <w:rsid w:val="000F2C15"/>
    <w:rsid w:val="000F2CE0"/>
    <w:rsid w:val="000F2EB5"/>
    <w:rsid w:val="000F2ED3"/>
    <w:rsid w:val="000F30FC"/>
    <w:rsid w:val="000F3210"/>
    <w:rsid w:val="000F32BA"/>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07F"/>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737"/>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2ABA"/>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DA9"/>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EC2"/>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3FDE"/>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E53"/>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628"/>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102"/>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2C1"/>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1E"/>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061"/>
    <w:rsid w:val="003A2203"/>
    <w:rsid w:val="003A271D"/>
    <w:rsid w:val="003A292B"/>
    <w:rsid w:val="003A2A20"/>
    <w:rsid w:val="003A3335"/>
    <w:rsid w:val="003A3509"/>
    <w:rsid w:val="003A3774"/>
    <w:rsid w:val="003A3E5F"/>
    <w:rsid w:val="003A4ADC"/>
    <w:rsid w:val="003A5141"/>
    <w:rsid w:val="003A54F0"/>
    <w:rsid w:val="003A56DA"/>
    <w:rsid w:val="003A5BF1"/>
    <w:rsid w:val="003A6201"/>
    <w:rsid w:val="003A6638"/>
    <w:rsid w:val="003A6661"/>
    <w:rsid w:val="003A6683"/>
    <w:rsid w:val="003A6B09"/>
    <w:rsid w:val="003A6F1C"/>
    <w:rsid w:val="003A7174"/>
    <w:rsid w:val="003A7726"/>
    <w:rsid w:val="003A7A70"/>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B7F99"/>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CEF"/>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8C"/>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1C6"/>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931"/>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37F"/>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A64"/>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6FC8"/>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227"/>
    <w:rsid w:val="00702DB0"/>
    <w:rsid w:val="00702E7B"/>
    <w:rsid w:val="00703165"/>
    <w:rsid w:val="007032D3"/>
    <w:rsid w:val="00703564"/>
    <w:rsid w:val="00703C1E"/>
    <w:rsid w:val="007047E3"/>
    <w:rsid w:val="00704AE4"/>
    <w:rsid w:val="007051D7"/>
    <w:rsid w:val="0070548A"/>
    <w:rsid w:val="00705ADE"/>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3A2"/>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4D"/>
    <w:rsid w:val="00732B81"/>
    <w:rsid w:val="007336FE"/>
    <w:rsid w:val="0073379D"/>
    <w:rsid w:val="00733881"/>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506"/>
    <w:rsid w:val="00745738"/>
    <w:rsid w:val="00745AD5"/>
    <w:rsid w:val="007460E3"/>
    <w:rsid w:val="007468A9"/>
    <w:rsid w:val="0074690C"/>
    <w:rsid w:val="007471C5"/>
    <w:rsid w:val="00747555"/>
    <w:rsid w:val="00747D12"/>
    <w:rsid w:val="0075044F"/>
    <w:rsid w:val="0075056E"/>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6D4"/>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E6A"/>
    <w:rsid w:val="007B7F56"/>
    <w:rsid w:val="007C044B"/>
    <w:rsid w:val="007C05D5"/>
    <w:rsid w:val="007C0F6E"/>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0A"/>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B7C"/>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97F38"/>
    <w:rsid w:val="008A0084"/>
    <w:rsid w:val="008A0CDA"/>
    <w:rsid w:val="008A0E1B"/>
    <w:rsid w:val="008A18D4"/>
    <w:rsid w:val="008A1FE2"/>
    <w:rsid w:val="008A202A"/>
    <w:rsid w:val="008A2894"/>
    <w:rsid w:val="008A2918"/>
    <w:rsid w:val="008A2FA9"/>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38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9FB"/>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AA7"/>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522"/>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4F5"/>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955"/>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56A"/>
    <w:rsid w:val="00B247B4"/>
    <w:rsid w:val="00B2487C"/>
    <w:rsid w:val="00B24A42"/>
    <w:rsid w:val="00B25A57"/>
    <w:rsid w:val="00B25D45"/>
    <w:rsid w:val="00B25F90"/>
    <w:rsid w:val="00B2679C"/>
    <w:rsid w:val="00B26BAA"/>
    <w:rsid w:val="00B26D3C"/>
    <w:rsid w:val="00B2716D"/>
    <w:rsid w:val="00B2737B"/>
    <w:rsid w:val="00B27A94"/>
    <w:rsid w:val="00B27AFA"/>
    <w:rsid w:val="00B27E65"/>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C0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55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E02"/>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CC6"/>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350"/>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0D"/>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05"/>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4AF"/>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4FCD"/>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A83"/>
    <w:rsid w:val="00DC6B71"/>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1CDC"/>
    <w:rsid w:val="00E13065"/>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C76"/>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5D5C"/>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518"/>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15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2DFB"/>
    <w:rsid w:val="00E83282"/>
    <w:rsid w:val="00E83B2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7BC"/>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1F59"/>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50"/>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5D"/>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01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799"/>
    <w:rsid w:val="00FE0811"/>
    <w:rsid w:val="00FE089F"/>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2624</Words>
  <Characters>14962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2016-02-02T14:05:00Z</cp:lastPrinted>
  <dcterms:created xsi:type="dcterms:W3CDTF">2016-02-03T07:19:00Z</dcterms:created>
  <dcterms:modified xsi:type="dcterms:W3CDTF">2016-02-03T07:19:00Z</dcterms:modified>
</cp:coreProperties>
</file>